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1DD7F8F1" w:rsidR="001D56BD" w:rsidRPr="007A68B4" w:rsidRDefault="001D56BD" w:rsidP="004602AF">
      <w:pPr>
        <w:widowControl w:val="0"/>
        <w:spacing w:after="240"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Toc458156848"/>
      <w:bookmarkStart w:id="1" w:name="_Toc203239717"/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Załącznik nr </w:t>
      </w:r>
      <w:r w:rsidR="00C97BF0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E05316" w:rsidRPr="007A68B4">
        <w:rPr>
          <w:rFonts w:ascii="Arial" w:hAnsi="Arial" w:cs="Arial"/>
          <w:b/>
          <w:bCs/>
          <w:sz w:val="22"/>
          <w:szCs w:val="22"/>
          <w:lang w:eastAsia="en-US"/>
        </w:rPr>
        <w:t>a</w:t>
      </w:r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 do SWZ</w:t>
      </w:r>
      <w:bookmarkEnd w:id="0"/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: </w:t>
      </w:r>
      <w:bookmarkEnd w:id="1"/>
      <w:r w:rsidR="00E05316"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Wzór oświadczenia </w:t>
      </w:r>
      <w:r w:rsidR="001814F4">
        <w:rPr>
          <w:rFonts w:ascii="Arial" w:hAnsi="Arial" w:cs="Arial"/>
          <w:b/>
          <w:bCs/>
          <w:sz w:val="22"/>
          <w:szCs w:val="22"/>
          <w:lang w:eastAsia="en-US"/>
        </w:rPr>
        <w:t>W</w:t>
      </w:r>
      <w:r w:rsidR="00E05316"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ykonawców wspólnie ubiegających się </w:t>
      </w:r>
      <w:r w:rsidR="00E05316" w:rsidRPr="007A68B4">
        <w:rPr>
          <w:rFonts w:ascii="Arial" w:hAnsi="Arial" w:cs="Arial"/>
          <w:b/>
          <w:bCs/>
          <w:sz w:val="22"/>
          <w:szCs w:val="22"/>
          <w:lang w:eastAsia="en-US"/>
        </w:rPr>
        <w:br/>
        <w:t>o udzielenie zamówienia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59"/>
        <w:gridCol w:w="5659"/>
      </w:tblGrid>
      <w:tr w:rsidR="008E1DE7" w:rsidRPr="007A68B4" w14:paraId="74439063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7DCA3316" w14:textId="34C10668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bookmarkStart w:id="2" w:name="_Hlk211419724"/>
            <w:r w:rsidRPr="007A68B4">
              <w:rPr>
                <w:rFonts w:ascii="Arial" w:hAnsi="Arial" w:cs="Arial"/>
                <w:sz w:val="22"/>
                <w:szCs w:val="22"/>
              </w:rPr>
              <w:t xml:space="preserve">Pełna nazwa </w:t>
            </w:r>
            <w:r w:rsidR="002060EA">
              <w:rPr>
                <w:rFonts w:ascii="Arial" w:hAnsi="Arial" w:cs="Arial"/>
                <w:sz w:val="22"/>
                <w:szCs w:val="22"/>
              </w:rPr>
              <w:t xml:space="preserve">(firma) </w:t>
            </w:r>
            <w:r w:rsidRPr="007A68B4">
              <w:rPr>
                <w:rFonts w:ascii="Arial" w:hAnsi="Arial" w:cs="Arial"/>
                <w:sz w:val="22"/>
                <w:szCs w:val="22"/>
              </w:rPr>
              <w:t>Wykonawcy</w:t>
            </w:r>
            <w:r w:rsidR="00E05316" w:rsidRPr="007A68B4">
              <w:rPr>
                <w:rFonts w:ascii="Arial" w:hAnsi="Arial" w:cs="Arial"/>
                <w:sz w:val="22"/>
                <w:szCs w:val="22"/>
              </w:rPr>
              <w:t xml:space="preserve"> nr 1</w:t>
            </w:r>
            <w:r w:rsidRPr="007A68B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659" w:type="dxa"/>
            <w:vAlign w:val="center"/>
          </w:tcPr>
          <w:p w14:paraId="5116D704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7A68B4" w14:paraId="0AD9207D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5F07214C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Adres lub siedziba:</w:t>
            </w:r>
          </w:p>
        </w:tc>
        <w:tc>
          <w:tcPr>
            <w:tcW w:w="5659" w:type="dxa"/>
            <w:vAlign w:val="center"/>
          </w:tcPr>
          <w:p w14:paraId="2F9539DA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7A68B4" w14:paraId="1E8690A3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46C0090B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5659" w:type="dxa"/>
            <w:vAlign w:val="center"/>
          </w:tcPr>
          <w:p w14:paraId="5027B639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7A68B4" w14:paraId="1A3A0E75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2B676E38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659" w:type="dxa"/>
            <w:vAlign w:val="center"/>
          </w:tcPr>
          <w:p w14:paraId="39FC2C3E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7A68B4" w14:paraId="3700A4F5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4049605E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659" w:type="dxa"/>
            <w:vAlign w:val="center"/>
          </w:tcPr>
          <w:p w14:paraId="5A02C306" w14:textId="77777777" w:rsidR="008E1DE7" w:rsidRPr="007A68B4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2"/>
    </w:tbl>
    <w:p w14:paraId="489720FA" w14:textId="77777777" w:rsidR="00E05316" w:rsidRPr="007A68B4" w:rsidRDefault="00E05316" w:rsidP="004602AF">
      <w:pPr>
        <w:widowControl w:val="0"/>
        <w:spacing w:before="120" w:line="360" w:lineRule="auto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59"/>
        <w:gridCol w:w="5659"/>
      </w:tblGrid>
      <w:tr w:rsidR="00E05316" w:rsidRPr="007A68B4" w14:paraId="1FE4CCC2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00B20D32" w14:textId="44B980AE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 xml:space="preserve">Pełna nazwa </w:t>
            </w:r>
            <w:r w:rsidR="002060EA">
              <w:rPr>
                <w:rFonts w:ascii="Arial" w:hAnsi="Arial" w:cs="Arial"/>
                <w:sz w:val="22"/>
                <w:szCs w:val="22"/>
              </w:rPr>
              <w:t xml:space="preserve">(firma) </w:t>
            </w:r>
            <w:r w:rsidRPr="007A68B4">
              <w:rPr>
                <w:rFonts w:ascii="Arial" w:hAnsi="Arial" w:cs="Arial"/>
                <w:sz w:val="22"/>
                <w:szCs w:val="22"/>
              </w:rPr>
              <w:t>Wykonawcy</w:t>
            </w:r>
            <w:r w:rsidR="00206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68B4">
              <w:rPr>
                <w:rFonts w:ascii="Arial" w:hAnsi="Arial" w:cs="Arial"/>
                <w:sz w:val="22"/>
                <w:szCs w:val="22"/>
              </w:rPr>
              <w:t>nr 2:</w:t>
            </w:r>
          </w:p>
        </w:tc>
        <w:tc>
          <w:tcPr>
            <w:tcW w:w="5659" w:type="dxa"/>
            <w:vAlign w:val="center"/>
          </w:tcPr>
          <w:p w14:paraId="49B0D4E9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05316" w:rsidRPr="007A68B4" w14:paraId="648D2AD9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278FF2D0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Adres lub siedziba:</w:t>
            </w:r>
          </w:p>
        </w:tc>
        <w:tc>
          <w:tcPr>
            <w:tcW w:w="5659" w:type="dxa"/>
            <w:vAlign w:val="center"/>
          </w:tcPr>
          <w:p w14:paraId="5862E237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05316" w:rsidRPr="007A68B4" w14:paraId="513821D8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16B1C2FE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5659" w:type="dxa"/>
            <w:vAlign w:val="center"/>
          </w:tcPr>
          <w:p w14:paraId="3C923CED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05316" w:rsidRPr="007A68B4" w14:paraId="39A7B777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71773BD3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659" w:type="dxa"/>
            <w:vAlign w:val="center"/>
          </w:tcPr>
          <w:p w14:paraId="063EFE20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05316" w:rsidRPr="007A68B4" w14:paraId="5C9D6047" w14:textId="77777777" w:rsidTr="002060EA">
        <w:trPr>
          <w:trHeight w:val="454"/>
        </w:trPr>
        <w:tc>
          <w:tcPr>
            <w:tcW w:w="3959" w:type="dxa"/>
            <w:vAlign w:val="center"/>
          </w:tcPr>
          <w:p w14:paraId="72361FA7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68B4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659" w:type="dxa"/>
            <w:vAlign w:val="center"/>
          </w:tcPr>
          <w:p w14:paraId="21693830" w14:textId="77777777" w:rsidR="00E05316" w:rsidRPr="007A68B4" w:rsidRDefault="00E05316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2C19D5A" w14:textId="4A27F9AA" w:rsidR="00E05316" w:rsidRPr="00E05316" w:rsidRDefault="00E05316" w:rsidP="007A68B4">
      <w:pPr>
        <w:widowControl w:val="0"/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ar-SA"/>
        </w:rPr>
      </w:pPr>
      <w:r w:rsidRPr="00E05316">
        <w:rPr>
          <w:rFonts w:ascii="Arial" w:hAnsi="Arial" w:cs="Arial"/>
          <w:i/>
          <w:spacing w:val="-6"/>
          <w:sz w:val="22"/>
          <w:szCs w:val="22"/>
          <w:lang w:eastAsia="ar-SA"/>
        </w:rPr>
        <w:t xml:space="preserve">*  należy podać nazwy (firmy) oraz dokładne dane wszystkich </w:t>
      </w:r>
      <w:r w:rsidR="002060EA">
        <w:rPr>
          <w:rFonts w:ascii="Arial" w:hAnsi="Arial" w:cs="Arial"/>
          <w:i/>
          <w:spacing w:val="-6"/>
          <w:sz w:val="22"/>
          <w:szCs w:val="22"/>
          <w:lang w:eastAsia="ar-SA"/>
        </w:rPr>
        <w:t>W</w:t>
      </w:r>
      <w:r w:rsidRPr="00E05316">
        <w:rPr>
          <w:rFonts w:ascii="Arial" w:hAnsi="Arial" w:cs="Arial"/>
          <w:i/>
          <w:spacing w:val="-6"/>
          <w:sz w:val="22"/>
          <w:szCs w:val="22"/>
          <w:lang w:eastAsia="ar-SA"/>
        </w:rPr>
        <w:t>ykonawców składających ofertę wspólną</w:t>
      </w:r>
    </w:p>
    <w:p w14:paraId="3D52BB0A" w14:textId="77777777" w:rsidR="004602AF" w:rsidRPr="007A68B4" w:rsidRDefault="004602AF" w:rsidP="007A68B4">
      <w:pPr>
        <w:widowControl w:val="0"/>
        <w:spacing w:before="360" w:after="60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7A68B4">
        <w:rPr>
          <w:rFonts w:ascii="Arial" w:hAnsi="Arial" w:cs="Arial"/>
          <w:b/>
          <w:sz w:val="22"/>
          <w:szCs w:val="22"/>
          <w:lang w:eastAsia="ar-SA"/>
        </w:rPr>
        <w:t xml:space="preserve">OŚWIADCZENIE </w:t>
      </w:r>
    </w:p>
    <w:p w14:paraId="7C0BBFB5" w14:textId="2B1BC7FB" w:rsidR="00E05316" w:rsidRPr="00E05316" w:rsidRDefault="00E05316" w:rsidP="002060EA">
      <w:pPr>
        <w:widowControl w:val="0"/>
        <w:spacing w:before="60" w:line="360" w:lineRule="auto"/>
        <w:ind w:firstLine="255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E05316">
        <w:rPr>
          <w:rFonts w:ascii="Arial" w:hAnsi="Arial" w:cs="Arial"/>
          <w:spacing w:val="-6"/>
          <w:sz w:val="22"/>
          <w:szCs w:val="22"/>
          <w:lang w:eastAsia="ar-SA"/>
        </w:rPr>
        <w:t xml:space="preserve">Działając zgodnie z art. 117 ust. 4 ustawy dnia 11 września 2019 r. </w:t>
      </w:r>
      <w:r w:rsidR="002060EA">
        <w:rPr>
          <w:rFonts w:ascii="Arial" w:hAnsi="Arial" w:cs="Arial"/>
          <w:spacing w:val="-6"/>
          <w:sz w:val="22"/>
          <w:szCs w:val="22"/>
          <w:lang w:eastAsia="ar-SA"/>
        </w:rPr>
        <w:t>–</w:t>
      </w:r>
      <w:r w:rsidRPr="00E05316">
        <w:rPr>
          <w:rFonts w:ascii="Arial" w:hAnsi="Arial" w:cs="Arial"/>
          <w:spacing w:val="-6"/>
          <w:sz w:val="22"/>
          <w:szCs w:val="22"/>
          <w:lang w:eastAsia="ar-SA"/>
        </w:rPr>
        <w:t xml:space="preserve"> Prawo zamówień publicznych, składając ofertę w postępowaniu w sprawie zamówienia publicznego prowadzonego w trybie podstawowym na:</w:t>
      </w:r>
    </w:p>
    <w:p w14:paraId="6AFC4249" w14:textId="77777777" w:rsidR="00E05316" w:rsidRPr="007A68B4" w:rsidRDefault="00E05316" w:rsidP="00E05316">
      <w:pPr>
        <w:widowControl w:val="0"/>
        <w:spacing w:before="240" w:line="360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 xml:space="preserve">Kompleksowe ubezpieczenie majątku i odpowiedzialności cywilnej </w:t>
      </w:r>
    </w:p>
    <w:p w14:paraId="6A87CA80" w14:textId="77777777" w:rsidR="00E05316" w:rsidRPr="007A68B4" w:rsidRDefault="00E05316" w:rsidP="00E05316">
      <w:pPr>
        <w:widowControl w:val="0"/>
        <w:spacing w:after="120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>Gminy Miejskiej Nowa Ruda</w:t>
      </w:r>
    </w:p>
    <w:p w14:paraId="7CB8040F" w14:textId="77777777" w:rsidR="00E05316" w:rsidRPr="00E05316" w:rsidRDefault="00E05316" w:rsidP="00E05316">
      <w:pPr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  <w:bCs/>
          <w:spacing w:val="-6"/>
          <w:sz w:val="22"/>
          <w:szCs w:val="22"/>
          <w:lang w:eastAsia="ar-SA"/>
        </w:rPr>
      </w:pPr>
      <w:r w:rsidRPr="00E05316">
        <w:rPr>
          <w:rFonts w:ascii="Arial" w:hAnsi="Arial" w:cs="Arial"/>
          <w:bCs/>
          <w:spacing w:val="-6"/>
          <w:sz w:val="22"/>
          <w:szCs w:val="22"/>
          <w:lang w:eastAsia="ar-SA"/>
        </w:rPr>
        <w:t xml:space="preserve">oświadczamy, że: </w:t>
      </w:r>
    </w:p>
    <w:p w14:paraId="3A80B214" w14:textId="1E67CB36" w:rsidR="00E05316" w:rsidRPr="00E05316" w:rsidRDefault="00E05316" w:rsidP="00E05316">
      <w:pPr>
        <w:widowControl w:val="0"/>
        <w:tabs>
          <w:tab w:val="left" w:pos="426"/>
        </w:tabs>
        <w:suppressAutoHyphens/>
        <w:spacing w:before="360" w:line="360" w:lineRule="auto"/>
        <w:jc w:val="both"/>
        <w:rPr>
          <w:rFonts w:ascii="Arial" w:hAnsi="Arial" w:cs="Arial"/>
          <w:b/>
          <w:spacing w:val="-6"/>
          <w:sz w:val="22"/>
          <w:szCs w:val="22"/>
          <w:lang w:eastAsia="ar-SA"/>
        </w:rPr>
      </w:pPr>
      <w:r w:rsidRPr="00E05316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Część I zamówienia - Ubezpieczenie majątku i odpowiedzialności cywilnej </w:t>
      </w:r>
      <w:r w:rsidRPr="007A68B4">
        <w:rPr>
          <w:rFonts w:ascii="Arial" w:hAnsi="Arial" w:cs="Arial"/>
          <w:b/>
          <w:bCs/>
          <w:spacing w:val="-6"/>
          <w:sz w:val="22"/>
          <w:szCs w:val="22"/>
          <w:lang w:eastAsia="ar-SA"/>
        </w:rPr>
        <w:t>Gminy Miejskiej Nowa Ruda</w:t>
      </w:r>
    </w:p>
    <w:p w14:paraId="763C8234" w14:textId="65D4E16B" w:rsidR="00E05316" w:rsidRPr="00E05316" w:rsidRDefault="00E05316" w:rsidP="00E05316">
      <w:pPr>
        <w:widowControl w:val="0"/>
        <w:numPr>
          <w:ilvl w:val="0"/>
          <w:numId w:val="163"/>
        </w:numPr>
        <w:tabs>
          <w:tab w:val="center" w:pos="284"/>
        </w:tabs>
        <w:suppressAutoHyphens/>
        <w:spacing w:before="120" w:line="360" w:lineRule="auto"/>
        <w:ind w:left="0" w:firstLine="0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bookmarkStart w:id="3" w:name="_Hlk107134602"/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0A5BF609" w14:textId="77777777" w:rsidR="00E05316" w:rsidRPr="00E05316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 xml:space="preserve">wykona następujący zakres przedmiotu zamówienia:  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                 </w:t>
      </w:r>
    </w:p>
    <w:p w14:paraId="04FA758A" w14:textId="3BB03813" w:rsidR="00E05316" w:rsidRPr="00E05316" w:rsidRDefault="00E05316" w:rsidP="00E05316">
      <w:pPr>
        <w:widowControl w:val="0"/>
        <w:numPr>
          <w:ilvl w:val="0"/>
          <w:numId w:val="163"/>
        </w:numPr>
        <w:tabs>
          <w:tab w:val="center" w:pos="284"/>
        </w:tabs>
        <w:suppressAutoHyphens/>
        <w:spacing w:before="240" w:line="360" w:lineRule="auto"/>
        <w:ind w:left="0" w:firstLine="0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177BE070" w14:textId="77777777" w:rsidR="00E05316" w:rsidRPr="007A68B4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 następujący zakres przedmiotu zamówienia:</w:t>
      </w:r>
    </w:p>
    <w:p w14:paraId="01731E6B" w14:textId="77777777" w:rsidR="00E05316" w:rsidRPr="007A68B4" w:rsidRDefault="00E05316" w:rsidP="00E05316">
      <w:pPr>
        <w:widowControl w:val="0"/>
        <w:tabs>
          <w:tab w:val="center" w:pos="284"/>
        </w:tabs>
        <w:spacing w:line="360" w:lineRule="auto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</w:p>
    <w:bookmarkEnd w:id="3"/>
    <w:p w14:paraId="065DF019" w14:textId="1382F160" w:rsidR="00E05316" w:rsidRPr="00E05316" w:rsidRDefault="00E05316" w:rsidP="00E05316">
      <w:pPr>
        <w:widowControl w:val="0"/>
        <w:tabs>
          <w:tab w:val="left" w:pos="426"/>
        </w:tabs>
        <w:suppressAutoHyphens/>
        <w:spacing w:before="240" w:line="360" w:lineRule="auto"/>
        <w:jc w:val="both"/>
        <w:rPr>
          <w:rFonts w:ascii="Arial" w:hAnsi="Arial" w:cs="Arial"/>
          <w:b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b/>
          <w:spacing w:val="-6"/>
          <w:sz w:val="22"/>
          <w:szCs w:val="22"/>
          <w:lang w:eastAsia="en-US"/>
        </w:rPr>
        <w:lastRenderedPageBreak/>
        <w:t xml:space="preserve">Część II zamówienia </w:t>
      </w:r>
      <w:r w:rsidR="007A68B4">
        <w:rPr>
          <w:rFonts w:ascii="Arial" w:hAnsi="Arial" w:cs="Arial"/>
          <w:b/>
          <w:spacing w:val="-6"/>
          <w:sz w:val="22"/>
          <w:szCs w:val="22"/>
          <w:lang w:eastAsia="en-US"/>
        </w:rPr>
        <w:t xml:space="preserve">– </w:t>
      </w:r>
      <w:r w:rsidRPr="00E05316">
        <w:rPr>
          <w:rFonts w:ascii="Arial" w:hAnsi="Arial" w:cs="Arial"/>
          <w:b/>
          <w:spacing w:val="-6"/>
          <w:sz w:val="22"/>
          <w:szCs w:val="22"/>
          <w:lang w:eastAsia="en-US"/>
        </w:rPr>
        <w:t xml:space="preserve">Ubezpieczenie pojazdów mechanicznych </w:t>
      </w:r>
      <w:r w:rsidRPr="007A68B4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>Gminy Miejskiej Nowa Ruda</w:t>
      </w:r>
      <w:r w:rsidRPr="00E05316">
        <w:rPr>
          <w:rFonts w:ascii="Arial" w:hAnsi="Arial" w:cs="Arial"/>
          <w:bCs/>
          <w:spacing w:val="-6"/>
          <w:sz w:val="22"/>
          <w:szCs w:val="22"/>
          <w:lang w:eastAsia="ar-SA"/>
        </w:rPr>
        <w:t xml:space="preserve"> </w:t>
      </w:r>
    </w:p>
    <w:p w14:paraId="5CD0A687" w14:textId="45A75AFC" w:rsidR="00E05316" w:rsidRPr="00E05316" w:rsidRDefault="00E05316" w:rsidP="00E05316">
      <w:pPr>
        <w:widowControl w:val="0"/>
        <w:numPr>
          <w:ilvl w:val="0"/>
          <w:numId w:val="164"/>
        </w:numPr>
        <w:tabs>
          <w:tab w:val="center" w:pos="284"/>
        </w:tabs>
        <w:suppressAutoHyphens/>
        <w:spacing w:before="120" w:line="360" w:lineRule="auto"/>
        <w:ind w:left="0" w:firstLine="0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4B9172C4" w14:textId="77777777" w:rsidR="00E05316" w:rsidRPr="00E05316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 xml:space="preserve">wykona następujący zakres przedmiotu zamówienia:  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                 </w:t>
      </w:r>
    </w:p>
    <w:p w14:paraId="25ECAE5C" w14:textId="4C7F7D67" w:rsidR="00E05316" w:rsidRPr="00E05316" w:rsidRDefault="00E05316" w:rsidP="00E05316">
      <w:pPr>
        <w:widowControl w:val="0"/>
        <w:numPr>
          <w:ilvl w:val="0"/>
          <w:numId w:val="164"/>
        </w:numPr>
        <w:tabs>
          <w:tab w:val="center" w:pos="284"/>
        </w:tabs>
        <w:suppressAutoHyphens/>
        <w:spacing w:before="240" w:line="360" w:lineRule="auto"/>
        <w:ind w:left="0" w:firstLine="0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03E9BB25" w14:textId="77777777" w:rsidR="00E05316" w:rsidRPr="00E05316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 xml:space="preserve">wykona następujący zakres przedmiotu zamówienia:  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</w:t>
      </w:r>
    </w:p>
    <w:p w14:paraId="38BD2500" w14:textId="36257178" w:rsidR="00E05316" w:rsidRPr="00E05316" w:rsidRDefault="00E05316" w:rsidP="00E05316">
      <w:pPr>
        <w:widowControl w:val="0"/>
        <w:tabs>
          <w:tab w:val="left" w:pos="426"/>
        </w:tabs>
        <w:suppressAutoHyphens/>
        <w:spacing w:before="240" w:line="360" w:lineRule="auto"/>
        <w:jc w:val="both"/>
        <w:rPr>
          <w:rFonts w:ascii="Arial" w:hAnsi="Arial" w:cs="Arial"/>
          <w:b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b/>
          <w:spacing w:val="-6"/>
          <w:sz w:val="22"/>
          <w:szCs w:val="22"/>
          <w:lang w:eastAsia="en-US"/>
        </w:rPr>
        <w:t xml:space="preserve">Część III zamówienia </w:t>
      </w:r>
      <w:r w:rsidRPr="007A68B4">
        <w:rPr>
          <w:rFonts w:ascii="Arial" w:hAnsi="Arial" w:cs="Arial"/>
          <w:b/>
          <w:spacing w:val="-6"/>
          <w:sz w:val="22"/>
          <w:szCs w:val="22"/>
          <w:lang w:eastAsia="en-US"/>
        </w:rPr>
        <w:t>–</w:t>
      </w:r>
      <w:r w:rsidRPr="00E05316">
        <w:rPr>
          <w:rFonts w:ascii="Arial" w:hAnsi="Arial" w:cs="Arial"/>
          <w:b/>
          <w:spacing w:val="-6"/>
          <w:sz w:val="22"/>
          <w:szCs w:val="22"/>
          <w:lang w:eastAsia="en-US"/>
        </w:rPr>
        <w:t xml:space="preserve"> </w:t>
      </w:r>
      <w:r w:rsidRPr="00E05316">
        <w:rPr>
          <w:rFonts w:ascii="Arial" w:hAnsi="Arial" w:cs="Arial"/>
          <w:b/>
          <w:bCs/>
          <w:spacing w:val="-6"/>
          <w:sz w:val="22"/>
          <w:szCs w:val="22"/>
          <w:lang w:eastAsia="en-US"/>
        </w:rPr>
        <w:t xml:space="preserve">Ubezpieczenie następstw nieszczęśliwych wypadków członków Ochotniczych Straży Pożarnych </w:t>
      </w:r>
      <w:r w:rsidRPr="007A68B4">
        <w:rPr>
          <w:rFonts w:ascii="Arial" w:hAnsi="Arial" w:cs="Arial"/>
          <w:b/>
          <w:bCs/>
          <w:sz w:val="22"/>
          <w:szCs w:val="22"/>
          <w:lang w:eastAsia="en-US"/>
        </w:rPr>
        <w:t>Gminy Miejskiej Nowa Ruda</w:t>
      </w:r>
    </w:p>
    <w:p w14:paraId="4B41516F" w14:textId="6C87A776" w:rsidR="00E05316" w:rsidRPr="00E05316" w:rsidRDefault="00E05316" w:rsidP="00E05316">
      <w:pPr>
        <w:widowControl w:val="0"/>
        <w:numPr>
          <w:ilvl w:val="0"/>
          <w:numId w:val="166"/>
        </w:numPr>
        <w:tabs>
          <w:tab w:val="center" w:pos="284"/>
        </w:tabs>
        <w:suppressAutoHyphens/>
        <w:spacing w:before="120" w:line="360" w:lineRule="auto"/>
        <w:ind w:left="0" w:firstLine="0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23DDE066" w14:textId="77777777" w:rsidR="00E05316" w:rsidRPr="00E05316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 xml:space="preserve">wykona następujący zakres przedmiotu zamówienia:  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                 </w:t>
      </w:r>
    </w:p>
    <w:p w14:paraId="11F67110" w14:textId="7544C104" w:rsidR="00E05316" w:rsidRPr="00E05316" w:rsidRDefault="00E05316" w:rsidP="00E05316">
      <w:pPr>
        <w:widowControl w:val="0"/>
        <w:numPr>
          <w:ilvl w:val="0"/>
          <w:numId w:val="166"/>
        </w:numPr>
        <w:tabs>
          <w:tab w:val="center" w:pos="284"/>
        </w:tabs>
        <w:suppressAutoHyphens/>
        <w:spacing w:before="240" w:line="360" w:lineRule="auto"/>
        <w:ind w:left="0" w:firstLine="0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>Wykonawca: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 </w:t>
      </w:r>
    </w:p>
    <w:p w14:paraId="365C3BA5" w14:textId="77777777" w:rsidR="00E05316" w:rsidRPr="00E05316" w:rsidRDefault="00E05316" w:rsidP="00E05316">
      <w:pPr>
        <w:widowControl w:val="0"/>
        <w:tabs>
          <w:tab w:val="center" w:pos="284"/>
        </w:tabs>
        <w:spacing w:before="120" w:line="360" w:lineRule="auto"/>
        <w:jc w:val="both"/>
        <w:rPr>
          <w:rFonts w:ascii="Arial" w:hAnsi="Arial" w:cs="Arial"/>
          <w:i/>
          <w:spacing w:val="-6"/>
          <w:sz w:val="22"/>
          <w:szCs w:val="22"/>
          <w:lang w:eastAsia="en-US"/>
        </w:rPr>
      </w:pPr>
      <w:r w:rsidRPr="00E05316">
        <w:rPr>
          <w:rFonts w:ascii="Arial" w:hAnsi="Arial" w:cs="Arial"/>
          <w:spacing w:val="-6"/>
          <w:sz w:val="22"/>
          <w:szCs w:val="22"/>
          <w:lang w:eastAsia="en-US"/>
        </w:rPr>
        <w:t xml:space="preserve">wykona następujący zakres przedmiotu zamówienia:  </w:t>
      </w:r>
      <w:r w:rsidRPr="00E05316">
        <w:rPr>
          <w:rFonts w:ascii="Arial" w:hAnsi="Arial" w:cs="Arial"/>
          <w:i/>
          <w:spacing w:val="-6"/>
          <w:sz w:val="22"/>
          <w:szCs w:val="22"/>
          <w:lang w:eastAsia="en-US"/>
        </w:rPr>
        <w:t xml:space="preserve">    </w:t>
      </w:r>
    </w:p>
    <w:p w14:paraId="78F1916C" w14:textId="1FE6AAB6" w:rsidR="00433D94" w:rsidRPr="007A68B4" w:rsidRDefault="00433D94" w:rsidP="00E05316">
      <w:pPr>
        <w:widowControl w:val="0"/>
        <w:spacing w:before="120" w:line="360" w:lineRule="auto"/>
        <w:ind w:firstLine="255"/>
        <w:jc w:val="both"/>
        <w:rPr>
          <w:rFonts w:ascii="Arial" w:hAnsi="Arial" w:cs="Arial"/>
          <w:sz w:val="22"/>
          <w:szCs w:val="22"/>
          <w:lang w:eastAsia="en-US"/>
        </w:rPr>
      </w:pPr>
    </w:p>
    <w:sectPr w:rsidR="00433D94" w:rsidRPr="007A68B4" w:rsidSect="001F0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6C980" w14:textId="77777777" w:rsidR="00543958" w:rsidRDefault="00543958">
      <w:r>
        <w:separator/>
      </w:r>
    </w:p>
  </w:endnote>
  <w:endnote w:type="continuationSeparator" w:id="0">
    <w:p w14:paraId="1CFA8286" w14:textId="77777777" w:rsidR="00543958" w:rsidRDefault="0054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6A5A3" w14:textId="77777777" w:rsidR="00543958" w:rsidRDefault="00543958">
      <w:r>
        <w:separator/>
      </w:r>
    </w:p>
  </w:footnote>
  <w:footnote w:type="continuationSeparator" w:id="0">
    <w:p w14:paraId="1F037DCA" w14:textId="77777777" w:rsidR="00543958" w:rsidRDefault="00543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DD792" w14:textId="77777777" w:rsidR="00EB5849" w:rsidRDefault="00EB5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05832612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EB5849" w:rsidRPr="00EB5849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C54567"/>
    <w:multiLevelType w:val="hybridMultilevel"/>
    <w:tmpl w:val="700A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B4F9F"/>
    <w:multiLevelType w:val="hybridMultilevel"/>
    <w:tmpl w:val="BEF20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440F2D"/>
    <w:multiLevelType w:val="multilevel"/>
    <w:tmpl w:val="0772DD44"/>
    <w:numStyleLink w:val="Styl1"/>
  </w:abstractNum>
  <w:abstractNum w:abstractNumId="1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6374E"/>
    <w:multiLevelType w:val="multilevel"/>
    <w:tmpl w:val="0772DD44"/>
    <w:numStyleLink w:val="Styl1"/>
  </w:abstractNum>
  <w:abstractNum w:abstractNumId="14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03C95390"/>
    <w:multiLevelType w:val="hybridMultilevel"/>
    <w:tmpl w:val="E5E8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5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DD5D60"/>
    <w:multiLevelType w:val="multilevel"/>
    <w:tmpl w:val="0772DD44"/>
    <w:numStyleLink w:val="Styl1"/>
  </w:abstractNum>
  <w:abstractNum w:abstractNumId="47" w15:restartNumberingAfterBreak="0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23535DAE"/>
    <w:multiLevelType w:val="multilevel"/>
    <w:tmpl w:val="0772DD44"/>
    <w:numStyleLink w:val="Styl1"/>
  </w:abstractNum>
  <w:abstractNum w:abstractNumId="50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250F6053"/>
    <w:multiLevelType w:val="multilevel"/>
    <w:tmpl w:val="0772DD44"/>
    <w:numStyleLink w:val="Styl1"/>
  </w:abstractNum>
  <w:abstractNum w:abstractNumId="52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97B1990"/>
    <w:multiLevelType w:val="multilevel"/>
    <w:tmpl w:val="0772DD44"/>
    <w:numStyleLink w:val="Styl1"/>
  </w:abstractNum>
  <w:abstractNum w:abstractNumId="58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9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1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2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5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FD49C8"/>
    <w:multiLevelType w:val="multilevel"/>
    <w:tmpl w:val="0772DD44"/>
    <w:numStyleLink w:val="Styl1"/>
  </w:abstractNum>
  <w:abstractNum w:abstractNumId="68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1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2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3" w15:restartNumberingAfterBreak="0">
    <w:nsid w:val="3E503D44"/>
    <w:multiLevelType w:val="multilevel"/>
    <w:tmpl w:val="0772DD44"/>
    <w:numStyleLink w:val="Styl1"/>
  </w:abstractNum>
  <w:abstractNum w:abstractNumId="84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6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8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90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94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5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6E3AD9"/>
    <w:multiLevelType w:val="multilevel"/>
    <w:tmpl w:val="A99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4B4F4F94"/>
    <w:multiLevelType w:val="multilevel"/>
    <w:tmpl w:val="0772DD44"/>
    <w:numStyleLink w:val="Styl1"/>
  </w:abstractNum>
  <w:abstractNum w:abstractNumId="99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0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1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2" w15:restartNumberingAfterBreak="0">
    <w:nsid w:val="4F204DA3"/>
    <w:multiLevelType w:val="multilevel"/>
    <w:tmpl w:val="0772DD44"/>
    <w:numStyleLink w:val="Styl1"/>
  </w:abstractNum>
  <w:abstractNum w:abstractNumId="103" w15:restartNumberingAfterBreak="0">
    <w:nsid w:val="5100411F"/>
    <w:multiLevelType w:val="multilevel"/>
    <w:tmpl w:val="0772DD44"/>
    <w:numStyleLink w:val="Styl1"/>
  </w:abstractNum>
  <w:abstractNum w:abstractNumId="104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5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8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7606F0"/>
    <w:multiLevelType w:val="singleLevel"/>
    <w:tmpl w:val="58ECCD24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10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1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4" w15:restartNumberingAfterBreak="0">
    <w:nsid w:val="57C44A7F"/>
    <w:multiLevelType w:val="multilevel"/>
    <w:tmpl w:val="0772DD44"/>
    <w:numStyleLink w:val="Styl1"/>
  </w:abstractNum>
  <w:abstractNum w:abstractNumId="115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8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0" w15:restartNumberingAfterBreak="0">
    <w:nsid w:val="590C640A"/>
    <w:multiLevelType w:val="multilevel"/>
    <w:tmpl w:val="0772DD44"/>
    <w:numStyleLink w:val="Styl1"/>
  </w:abstractNum>
  <w:abstractNum w:abstractNumId="121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22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3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24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6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7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9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32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5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8" w15:restartNumberingAfterBreak="0">
    <w:nsid w:val="645D1231"/>
    <w:multiLevelType w:val="hybridMultilevel"/>
    <w:tmpl w:val="33F2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090FF1"/>
    <w:multiLevelType w:val="multilevel"/>
    <w:tmpl w:val="0772DD44"/>
    <w:numStyleLink w:val="Styl1"/>
  </w:abstractNum>
  <w:abstractNum w:abstractNumId="140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8CC1E52"/>
    <w:multiLevelType w:val="hybridMultilevel"/>
    <w:tmpl w:val="286E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8F1245B"/>
    <w:multiLevelType w:val="multilevel"/>
    <w:tmpl w:val="0772DD44"/>
    <w:numStyleLink w:val="Styl1"/>
  </w:abstractNum>
  <w:abstractNum w:abstractNumId="143" w15:restartNumberingAfterBreak="0">
    <w:nsid w:val="6A45347E"/>
    <w:multiLevelType w:val="multilevel"/>
    <w:tmpl w:val="0772DD44"/>
    <w:numStyleLink w:val="Styl1"/>
  </w:abstractNum>
  <w:abstractNum w:abstractNumId="144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45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6" w15:restartNumberingAfterBreak="0">
    <w:nsid w:val="6C5F5148"/>
    <w:multiLevelType w:val="multilevel"/>
    <w:tmpl w:val="0772DD44"/>
    <w:numStyleLink w:val="Styl1"/>
  </w:abstractNum>
  <w:abstractNum w:abstractNumId="147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9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50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1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2" w15:restartNumberingAfterBreak="0">
    <w:nsid w:val="6F793A16"/>
    <w:multiLevelType w:val="hybridMultilevel"/>
    <w:tmpl w:val="2EEEE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00B269C"/>
    <w:multiLevelType w:val="hybridMultilevel"/>
    <w:tmpl w:val="B2945F90"/>
    <w:lvl w:ilvl="0" w:tplc="0415000F">
      <w:start w:val="1"/>
      <w:numFmt w:val="decimal"/>
      <w:lvlText w:val="%1.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5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6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57" w15:restartNumberingAfterBreak="0">
    <w:nsid w:val="72D64F77"/>
    <w:multiLevelType w:val="multilevel"/>
    <w:tmpl w:val="F2985C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61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62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B9F4F31"/>
    <w:multiLevelType w:val="multilevel"/>
    <w:tmpl w:val="9190AB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9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81580">
    <w:abstractNumId w:val="93"/>
  </w:num>
  <w:num w:numId="2" w16cid:durableId="1619213676">
    <w:abstractNumId w:val="39"/>
  </w:num>
  <w:num w:numId="3" w16cid:durableId="1551185297">
    <w:abstractNumId w:val="132"/>
  </w:num>
  <w:num w:numId="4" w16cid:durableId="1731463704">
    <w:abstractNumId w:val="155"/>
  </w:num>
  <w:num w:numId="5" w16cid:durableId="281770651">
    <w:abstractNumId w:val="131"/>
  </w:num>
  <w:num w:numId="6" w16cid:durableId="1366519414">
    <w:abstractNumId w:val="13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71"/>
  </w:num>
  <w:num w:numId="8" w16cid:durableId="1600141946">
    <w:abstractNumId w:val="116"/>
  </w:num>
  <w:num w:numId="9" w16cid:durableId="367488307">
    <w:abstractNumId w:val="34"/>
  </w:num>
  <w:num w:numId="10" w16cid:durableId="1549875322">
    <w:abstractNumId w:val="17"/>
  </w:num>
  <w:num w:numId="11" w16cid:durableId="929385657">
    <w:abstractNumId w:val="121"/>
  </w:num>
  <w:num w:numId="12" w16cid:durableId="1993946134">
    <w:abstractNumId w:val="51"/>
  </w:num>
  <w:num w:numId="13" w16cid:durableId="361590561">
    <w:abstractNumId w:val="13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02"/>
  </w:num>
  <w:num w:numId="15" w16cid:durableId="1265765304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9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6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4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3"/>
  </w:num>
  <w:num w:numId="21" w16cid:durableId="921766307">
    <w:abstractNumId w:val="36"/>
  </w:num>
  <w:num w:numId="22" w16cid:durableId="1688675192">
    <w:abstractNumId w:val="143"/>
  </w:num>
  <w:num w:numId="23" w16cid:durableId="1471482225">
    <w:abstractNumId w:val="120"/>
  </w:num>
  <w:num w:numId="24" w16cid:durableId="2061054990">
    <w:abstractNumId w:val="57"/>
  </w:num>
  <w:num w:numId="25" w16cid:durableId="2078816792">
    <w:abstractNumId w:val="13"/>
  </w:num>
  <w:num w:numId="26" w16cid:durableId="617222178">
    <w:abstractNumId w:val="4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03"/>
  </w:num>
  <w:num w:numId="28" w16cid:durableId="1739940169">
    <w:abstractNumId w:val="114"/>
  </w:num>
  <w:num w:numId="29" w16cid:durableId="1443719937">
    <w:abstractNumId w:val="10"/>
  </w:num>
  <w:num w:numId="30" w16cid:durableId="2045667717">
    <w:abstractNumId w:val="146"/>
  </w:num>
  <w:num w:numId="31" w16cid:durableId="1480729619">
    <w:abstractNumId w:val="38"/>
  </w:num>
  <w:num w:numId="32" w16cid:durableId="362755937">
    <w:abstractNumId w:val="165"/>
  </w:num>
  <w:num w:numId="33" w16cid:durableId="1624381407">
    <w:abstractNumId w:val="20"/>
  </w:num>
  <w:num w:numId="34" w16cid:durableId="389809734">
    <w:abstractNumId w:val="18"/>
  </w:num>
  <w:num w:numId="35" w16cid:durableId="755326978">
    <w:abstractNumId w:val="99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27"/>
  </w:num>
  <w:num w:numId="39" w16cid:durableId="742872489">
    <w:abstractNumId w:val="129"/>
  </w:num>
  <w:num w:numId="40" w16cid:durableId="238297204">
    <w:abstractNumId w:val="148"/>
  </w:num>
  <w:num w:numId="41" w16cid:durableId="77019044">
    <w:abstractNumId w:val="161"/>
  </w:num>
  <w:num w:numId="42" w16cid:durableId="378164917">
    <w:abstractNumId w:val="85"/>
  </w:num>
  <w:num w:numId="43" w16cid:durableId="118493581">
    <w:abstractNumId w:val="81"/>
  </w:num>
  <w:num w:numId="44" w16cid:durableId="1951010121">
    <w:abstractNumId w:val="69"/>
  </w:num>
  <w:num w:numId="45" w16cid:durableId="1353604730">
    <w:abstractNumId w:val="151"/>
  </w:num>
  <w:num w:numId="46" w16cid:durableId="1172647034">
    <w:abstractNumId w:val="136"/>
  </w:num>
  <w:num w:numId="47" w16cid:durableId="2028822897">
    <w:abstractNumId w:val="90"/>
  </w:num>
  <w:num w:numId="48" w16cid:durableId="170723729">
    <w:abstractNumId w:val="166"/>
  </w:num>
  <w:num w:numId="49" w16cid:durableId="1764230203">
    <w:abstractNumId w:val="23"/>
  </w:num>
  <w:num w:numId="50" w16cid:durableId="1877421511">
    <w:abstractNumId w:val="117"/>
  </w:num>
  <w:num w:numId="51" w16cid:durableId="1810902782">
    <w:abstractNumId w:val="169"/>
  </w:num>
  <w:num w:numId="52" w16cid:durableId="1919905217">
    <w:abstractNumId w:val="130"/>
  </w:num>
  <w:num w:numId="53" w16cid:durableId="3636820">
    <w:abstractNumId w:val="137"/>
  </w:num>
  <w:num w:numId="54" w16cid:durableId="1998802486">
    <w:abstractNumId w:val="33"/>
  </w:num>
  <w:num w:numId="55" w16cid:durableId="32464362">
    <w:abstractNumId w:val="134"/>
  </w:num>
  <w:num w:numId="56" w16cid:durableId="677122990">
    <w:abstractNumId w:val="88"/>
  </w:num>
  <w:num w:numId="57" w16cid:durableId="1376198164">
    <w:abstractNumId w:val="48"/>
  </w:num>
  <w:num w:numId="58" w16cid:durableId="930895695">
    <w:abstractNumId w:val="43"/>
  </w:num>
  <w:num w:numId="59" w16cid:durableId="11418414">
    <w:abstractNumId w:val="22"/>
  </w:num>
  <w:num w:numId="60" w16cid:durableId="424960160">
    <w:abstractNumId w:val="56"/>
  </w:num>
  <w:num w:numId="61" w16cid:durableId="292443304">
    <w:abstractNumId w:val="86"/>
  </w:num>
  <w:num w:numId="62" w16cid:durableId="113986485">
    <w:abstractNumId w:val="73"/>
  </w:num>
  <w:num w:numId="63" w16cid:durableId="172688795">
    <w:abstractNumId w:val="75"/>
  </w:num>
  <w:num w:numId="64" w16cid:durableId="1941451249">
    <w:abstractNumId w:val="19"/>
  </w:num>
  <w:num w:numId="65" w16cid:durableId="834808230">
    <w:abstractNumId w:val="150"/>
  </w:num>
  <w:num w:numId="66" w16cid:durableId="609240752">
    <w:abstractNumId w:val="14"/>
  </w:num>
  <w:num w:numId="67" w16cid:durableId="1434743638">
    <w:abstractNumId w:val="101"/>
  </w:num>
  <w:num w:numId="68" w16cid:durableId="770517186">
    <w:abstractNumId w:val="100"/>
  </w:num>
  <w:num w:numId="69" w16cid:durableId="2017271360">
    <w:abstractNumId w:val="45"/>
  </w:num>
  <w:num w:numId="70" w16cid:durableId="1972709056">
    <w:abstractNumId w:val="94"/>
  </w:num>
  <w:num w:numId="71" w16cid:durableId="666711729">
    <w:abstractNumId w:val="123"/>
  </w:num>
  <w:num w:numId="72" w16cid:durableId="1775321845">
    <w:abstractNumId w:val="156"/>
  </w:num>
  <w:num w:numId="73" w16cid:durableId="1874611485">
    <w:abstractNumId w:val="64"/>
  </w:num>
  <w:num w:numId="74" w16cid:durableId="2060787487">
    <w:abstractNumId w:val="32"/>
  </w:num>
  <w:num w:numId="75" w16cid:durableId="1004942449">
    <w:abstractNumId w:val="35"/>
  </w:num>
  <w:num w:numId="76" w16cid:durableId="1757750787">
    <w:abstractNumId w:val="113"/>
  </w:num>
  <w:num w:numId="77" w16cid:durableId="257446106">
    <w:abstractNumId w:val="65"/>
  </w:num>
  <w:num w:numId="78" w16cid:durableId="959382463">
    <w:abstractNumId w:val="77"/>
  </w:num>
  <w:num w:numId="79" w16cid:durableId="1109666546">
    <w:abstractNumId w:val="21"/>
  </w:num>
  <w:num w:numId="80" w16cid:durableId="941382118">
    <w:abstractNumId w:val="87"/>
  </w:num>
  <w:num w:numId="81" w16cid:durableId="665471957">
    <w:abstractNumId w:val="106"/>
  </w:num>
  <w:num w:numId="82" w16cid:durableId="1086003325">
    <w:abstractNumId w:val="124"/>
  </w:num>
  <w:num w:numId="83" w16cid:durableId="1796830977">
    <w:abstractNumId w:val="53"/>
  </w:num>
  <w:num w:numId="84" w16cid:durableId="2091190391">
    <w:abstractNumId w:val="25"/>
  </w:num>
  <w:num w:numId="85" w16cid:durableId="1702701564">
    <w:abstractNumId w:val="170"/>
  </w:num>
  <w:num w:numId="86" w16cid:durableId="1302542181">
    <w:abstractNumId w:val="82"/>
  </w:num>
  <w:num w:numId="87" w16cid:durableId="1758943553">
    <w:abstractNumId w:val="37"/>
  </w:num>
  <w:num w:numId="88" w16cid:durableId="1589273088">
    <w:abstractNumId w:val="128"/>
  </w:num>
  <w:num w:numId="89" w16cid:durableId="1491412186">
    <w:abstractNumId w:val="162"/>
  </w:num>
  <w:num w:numId="90" w16cid:durableId="775566734">
    <w:abstractNumId w:val="119"/>
  </w:num>
  <w:num w:numId="91" w16cid:durableId="1742679034">
    <w:abstractNumId w:val="126"/>
  </w:num>
  <w:num w:numId="92" w16cid:durableId="1374619747">
    <w:abstractNumId w:val="58"/>
  </w:num>
  <w:num w:numId="93" w16cid:durableId="429545822">
    <w:abstractNumId w:val="115"/>
  </w:num>
  <w:num w:numId="94" w16cid:durableId="1077632128">
    <w:abstractNumId w:val="164"/>
  </w:num>
  <w:num w:numId="95" w16cid:durableId="269552398">
    <w:abstractNumId w:val="52"/>
  </w:num>
  <w:num w:numId="96" w16cid:durableId="1695954792">
    <w:abstractNumId w:val="41"/>
  </w:num>
  <w:num w:numId="97" w16cid:durableId="419760809">
    <w:abstractNumId w:val="91"/>
  </w:num>
  <w:num w:numId="98" w16cid:durableId="1254313067">
    <w:abstractNumId w:val="158"/>
  </w:num>
  <w:num w:numId="99" w16cid:durableId="1688484142">
    <w:abstractNumId w:val="140"/>
  </w:num>
  <w:num w:numId="100" w16cid:durableId="110169002">
    <w:abstractNumId w:val="42"/>
  </w:num>
  <w:num w:numId="101" w16cid:durableId="133908991">
    <w:abstractNumId w:val="40"/>
  </w:num>
  <w:num w:numId="102" w16cid:durableId="1312443928">
    <w:abstractNumId w:val="95"/>
  </w:num>
  <w:num w:numId="103" w16cid:durableId="745877227">
    <w:abstractNumId w:val="78"/>
  </w:num>
  <w:num w:numId="104" w16cid:durableId="733818627">
    <w:abstractNumId w:val="5"/>
  </w:num>
  <w:num w:numId="105" w16cid:durableId="147281983">
    <w:abstractNumId w:val="63"/>
  </w:num>
  <w:num w:numId="106" w16cid:durableId="1391533282">
    <w:abstractNumId w:val="168"/>
  </w:num>
  <w:num w:numId="107" w16cid:durableId="1927108615">
    <w:abstractNumId w:val="59"/>
  </w:num>
  <w:num w:numId="108" w16cid:durableId="1124689184">
    <w:abstractNumId w:val="167"/>
  </w:num>
  <w:num w:numId="109" w16cid:durableId="1129930314">
    <w:abstractNumId w:val="157"/>
  </w:num>
  <w:num w:numId="110" w16cid:durableId="993678178">
    <w:abstractNumId w:val="97"/>
  </w:num>
  <w:num w:numId="111" w16cid:durableId="1780106406">
    <w:abstractNumId w:val="30"/>
  </w:num>
  <w:num w:numId="112" w16cid:durableId="567229504">
    <w:abstractNumId w:val="50"/>
  </w:num>
  <w:num w:numId="113" w16cid:durableId="1954288086">
    <w:abstractNumId w:val="133"/>
  </w:num>
  <w:num w:numId="114" w16cid:durableId="69083188">
    <w:abstractNumId w:val="68"/>
  </w:num>
  <w:num w:numId="115" w16cid:durableId="1556815496">
    <w:abstractNumId w:val="118"/>
  </w:num>
  <w:num w:numId="116" w16cid:durableId="2123842865">
    <w:abstractNumId w:val="110"/>
  </w:num>
  <w:num w:numId="117" w16cid:durableId="1369142969">
    <w:abstractNumId w:val="72"/>
  </w:num>
  <w:num w:numId="118" w16cid:durableId="763115819">
    <w:abstractNumId w:val="163"/>
  </w:num>
  <w:num w:numId="119" w16cid:durableId="1426537248">
    <w:abstractNumId w:val="80"/>
  </w:num>
  <w:num w:numId="120" w16cid:durableId="1405564795">
    <w:abstractNumId w:val="11"/>
  </w:num>
  <w:num w:numId="121" w16cid:durableId="1308785236">
    <w:abstractNumId w:val="27"/>
  </w:num>
  <w:num w:numId="122" w16cid:durableId="1632125093">
    <w:abstractNumId w:val="54"/>
  </w:num>
  <w:num w:numId="123" w16cid:durableId="885334243">
    <w:abstractNumId w:val="109"/>
  </w:num>
  <w:num w:numId="124" w16cid:durableId="75513899">
    <w:abstractNumId w:val="16"/>
  </w:num>
  <w:num w:numId="125" w16cid:durableId="33897271">
    <w:abstractNumId w:val="107"/>
  </w:num>
  <w:num w:numId="126" w16cid:durableId="122388212">
    <w:abstractNumId w:val="62"/>
  </w:num>
  <w:num w:numId="127" w16cid:durableId="598441410">
    <w:abstractNumId w:val="145"/>
  </w:num>
  <w:num w:numId="128" w16cid:durableId="1868713254">
    <w:abstractNumId w:val="79"/>
  </w:num>
  <w:num w:numId="129" w16cid:durableId="1018852288">
    <w:abstractNumId w:val="105"/>
  </w:num>
  <w:num w:numId="130" w16cid:durableId="1143739103">
    <w:abstractNumId w:val="84"/>
  </w:num>
  <w:num w:numId="131" w16cid:durableId="1820073840">
    <w:abstractNumId w:val="66"/>
  </w:num>
  <w:num w:numId="132" w16cid:durableId="1819180209">
    <w:abstractNumId w:val="104"/>
  </w:num>
  <w:num w:numId="133" w16cid:durableId="1764182410">
    <w:abstractNumId w:val="31"/>
  </w:num>
  <w:num w:numId="134" w16cid:durableId="1950044392">
    <w:abstractNumId w:val="24"/>
  </w:num>
  <w:num w:numId="135" w16cid:durableId="353654019">
    <w:abstractNumId w:val="55"/>
  </w:num>
  <w:num w:numId="136" w16cid:durableId="150676715">
    <w:abstractNumId w:val="8"/>
  </w:num>
  <w:num w:numId="137" w16cid:durableId="743184684">
    <w:abstractNumId w:val="138"/>
  </w:num>
  <w:num w:numId="138" w16cid:durableId="1767116870">
    <w:abstractNumId w:val="9"/>
  </w:num>
  <w:num w:numId="139" w16cid:durableId="915093283">
    <w:abstractNumId w:val="147"/>
  </w:num>
  <w:num w:numId="140" w16cid:durableId="1683124941">
    <w:abstractNumId w:val="154"/>
  </w:num>
  <w:num w:numId="141" w16cid:durableId="1326712102">
    <w:abstractNumId w:val="89"/>
  </w:num>
  <w:num w:numId="142" w16cid:durableId="1166625282">
    <w:abstractNumId w:val="71"/>
  </w:num>
  <w:num w:numId="143" w16cid:durableId="2129734385">
    <w:abstractNumId w:val="44"/>
  </w:num>
  <w:num w:numId="144" w16cid:durableId="123273371">
    <w:abstractNumId w:val="153"/>
  </w:num>
  <w:num w:numId="145" w16cid:durableId="1751734527">
    <w:abstractNumId w:val="144"/>
  </w:num>
  <w:num w:numId="146" w16cid:durableId="103773897">
    <w:abstractNumId w:val="70"/>
  </w:num>
  <w:num w:numId="147" w16cid:durableId="1051004419">
    <w:abstractNumId w:val="60"/>
  </w:num>
  <w:num w:numId="148" w16cid:durableId="1862357274">
    <w:abstractNumId w:val="61"/>
  </w:num>
  <w:num w:numId="149" w16cid:durableId="1250651325">
    <w:abstractNumId w:val="74"/>
  </w:num>
  <w:num w:numId="150" w16cid:durableId="1969704196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918632769">
    <w:abstractNumId w:val="112"/>
  </w:num>
  <w:num w:numId="152" w16cid:durableId="1607687899">
    <w:abstractNumId w:val="125"/>
  </w:num>
  <w:num w:numId="153" w16cid:durableId="4522532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617370959">
    <w:abstractNumId w:val="160"/>
  </w:num>
  <w:num w:numId="155" w16cid:durableId="1963488716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92453895">
    <w:abstractNumId w:val="149"/>
  </w:num>
  <w:num w:numId="157" w16cid:durableId="1555698839">
    <w:abstractNumId w:val="135"/>
  </w:num>
  <w:num w:numId="158" w16cid:durableId="326784552">
    <w:abstractNumId w:val="122"/>
  </w:num>
  <w:num w:numId="159" w16cid:durableId="1080981393">
    <w:abstractNumId w:val="92"/>
  </w:num>
  <w:num w:numId="160" w16cid:durableId="735054184">
    <w:abstractNumId w:val="15"/>
  </w:num>
  <w:num w:numId="161" w16cid:durableId="83502019">
    <w:abstractNumId w:val="96"/>
  </w:num>
  <w:num w:numId="162" w16cid:durableId="1533492695">
    <w:abstractNumId w:val="152"/>
  </w:num>
  <w:num w:numId="163" w16cid:durableId="84230637">
    <w:abstractNumId w:val="159"/>
  </w:num>
  <w:num w:numId="164" w16cid:durableId="869730330">
    <w:abstractNumId w:val="108"/>
  </w:num>
  <w:num w:numId="165" w16cid:durableId="1903322589">
    <w:abstractNumId w:val="111"/>
  </w:num>
  <w:num w:numId="166" w16cid:durableId="1574661495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393"/>
    <w:rsid w:val="0000592B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5BA2"/>
    <w:rsid w:val="00016054"/>
    <w:rsid w:val="00016955"/>
    <w:rsid w:val="00016F7B"/>
    <w:rsid w:val="000171E1"/>
    <w:rsid w:val="000201D4"/>
    <w:rsid w:val="00020263"/>
    <w:rsid w:val="00020667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1D27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9C0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169B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6F9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5FA5"/>
    <w:rsid w:val="000C7994"/>
    <w:rsid w:val="000C7A8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6C65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10C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388F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6AF2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14F4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1324"/>
    <w:rsid w:val="00192E9D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0C1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1B48"/>
    <w:rsid w:val="001E2375"/>
    <w:rsid w:val="001E23EA"/>
    <w:rsid w:val="001E3C7F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04B1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051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0EA"/>
    <w:rsid w:val="0020628E"/>
    <w:rsid w:val="00206918"/>
    <w:rsid w:val="00206D44"/>
    <w:rsid w:val="00207690"/>
    <w:rsid w:val="00210CE4"/>
    <w:rsid w:val="0021183D"/>
    <w:rsid w:val="002118E2"/>
    <w:rsid w:val="00211F25"/>
    <w:rsid w:val="00212545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688B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0D9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E4C"/>
    <w:rsid w:val="00282AEA"/>
    <w:rsid w:val="00284126"/>
    <w:rsid w:val="002845B4"/>
    <w:rsid w:val="0028481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2F28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911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5C57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4C5B"/>
    <w:rsid w:val="003C4CEA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82E"/>
    <w:rsid w:val="00432D9D"/>
    <w:rsid w:val="00432E33"/>
    <w:rsid w:val="00433D94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2AF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2231"/>
    <w:rsid w:val="004726B7"/>
    <w:rsid w:val="00472AB9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B34"/>
    <w:rsid w:val="0048111A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5E64"/>
    <w:rsid w:val="004D61D5"/>
    <w:rsid w:val="004D63E6"/>
    <w:rsid w:val="004E0EC3"/>
    <w:rsid w:val="004E1DF3"/>
    <w:rsid w:val="004E1F73"/>
    <w:rsid w:val="004E26BA"/>
    <w:rsid w:val="004E2772"/>
    <w:rsid w:val="004E2C93"/>
    <w:rsid w:val="004E3C09"/>
    <w:rsid w:val="004E49E3"/>
    <w:rsid w:val="004E5577"/>
    <w:rsid w:val="004E5E09"/>
    <w:rsid w:val="004E75FF"/>
    <w:rsid w:val="004F05FC"/>
    <w:rsid w:val="004F1606"/>
    <w:rsid w:val="004F23C7"/>
    <w:rsid w:val="004F42AB"/>
    <w:rsid w:val="004F49B0"/>
    <w:rsid w:val="004F5700"/>
    <w:rsid w:val="004F648F"/>
    <w:rsid w:val="004F69DA"/>
    <w:rsid w:val="004F78BA"/>
    <w:rsid w:val="00501279"/>
    <w:rsid w:val="00501676"/>
    <w:rsid w:val="00501758"/>
    <w:rsid w:val="005026D5"/>
    <w:rsid w:val="00502D8F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110"/>
    <w:rsid w:val="00541887"/>
    <w:rsid w:val="00542180"/>
    <w:rsid w:val="00542623"/>
    <w:rsid w:val="00542976"/>
    <w:rsid w:val="00542C0D"/>
    <w:rsid w:val="005436CF"/>
    <w:rsid w:val="00543958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0CA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2E49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79F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023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CAF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17BA3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68B4"/>
    <w:rsid w:val="007A7205"/>
    <w:rsid w:val="007A7B58"/>
    <w:rsid w:val="007B0AA2"/>
    <w:rsid w:val="007B2ACD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2DA5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9FF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6A9"/>
    <w:rsid w:val="008A58AC"/>
    <w:rsid w:val="008A7F9B"/>
    <w:rsid w:val="008B01DE"/>
    <w:rsid w:val="008B0438"/>
    <w:rsid w:val="008B09CD"/>
    <w:rsid w:val="008B10F9"/>
    <w:rsid w:val="008B1779"/>
    <w:rsid w:val="008B1DFA"/>
    <w:rsid w:val="008B1EAC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C22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449"/>
    <w:rsid w:val="008D6597"/>
    <w:rsid w:val="008D7CD6"/>
    <w:rsid w:val="008E1271"/>
    <w:rsid w:val="008E1696"/>
    <w:rsid w:val="008E19F2"/>
    <w:rsid w:val="008E1DE7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429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E9D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2FDD"/>
    <w:rsid w:val="00993B44"/>
    <w:rsid w:val="00993EAE"/>
    <w:rsid w:val="00994B8F"/>
    <w:rsid w:val="00994DCE"/>
    <w:rsid w:val="00995E41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A1B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93B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013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371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AF7B2C"/>
    <w:rsid w:val="00B00B82"/>
    <w:rsid w:val="00B01195"/>
    <w:rsid w:val="00B017F3"/>
    <w:rsid w:val="00B01BA3"/>
    <w:rsid w:val="00B021D7"/>
    <w:rsid w:val="00B024BC"/>
    <w:rsid w:val="00B02501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593"/>
    <w:rsid w:val="00B53A37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6B44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DFA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01F5"/>
    <w:rsid w:val="00BE2564"/>
    <w:rsid w:val="00BE2F91"/>
    <w:rsid w:val="00BE3AF5"/>
    <w:rsid w:val="00BE3C76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6D97"/>
    <w:rsid w:val="00C6739B"/>
    <w:rsid w:val="00C70A91"/>
    <w:rsid w:val="00C70C75"/>
    <w:rsid w:val="00C70C8F"/>
    <w:rsid w:val="00C70D93"/>
    <w:rsid w:val="00C72AE9"/>
    <w:rsid w:val="00C75305"/>
    <w:rsid w:val="00C76018"/>
    <w:rsid w:val="00C7604B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863CD"/>
    <w:rsid w:val="00C90434"/>
    <w:rsid w:val="00C9094B"/>
    <w:rsid w:val="00C91DC1"/>
    <w:rsid w:val="00C92F30"/>
    <w:rsid w:val="00C93AB7"/>
    <w:rsid w:val="00C95100"/>
    <w:rsid w:val="00C95552"/>
    <w:rsid w:val="00C95E00"/>
    <w:rsid w:val="00C97219"/>
    <w:rsid w:val="00C97279"/>
    <w:rsid w:val="00C975B5"/>
    <w:rsid w:val="00C97BF0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2D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04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82C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316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849"/>
    <w:rsid w:val="00EB5C99"/>
    <w:rsid w:val="00EB5EC0"/>
    <w:rsid w:val="00EB7C77"/>
    <w:rsid w:val="00EB7DA6"/>
    <w:rsid w:val="00EB7EF3"/>
    <w:rsid w:val="00EC1788"/>
    <w:rsid w:val="00EC1C8B"/>
    <w:rsid w:val="00EC1D54"/>
    <w:rsid w:val="00EC285B"/>
    <w:rsid w:val="00EC2AFC"/>
    <w:rsid w:val="00EC3A24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7D2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8DC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F59"/>
    <w:rsid w:val="00F3545E"/>
    <w:rsid w:val="00F35B8A"/>
    <w:rsid w:val="00F36883"/>
    <w:rsid w:val="00F36EA9"/>
    <w:rsid w:val="00F37222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32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character" w:customStyle="1" w:styleId="Teksttreci">
    <w:name w:val="Tekst treści_"/>
    <w:basedOn w:val="Domylnaczcionkaakapitu"/>
    <w:qFormat/>
    <w:rsid w:val="00B53593"/>
    <w:rPr>
      <w:rFonts w:ascii="Arial" w:hAnsi="Arial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qFormat/>
    <w:rsid w:val="00B53593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B53593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B53593"/>
    <w:pPr>
      <w:widowControl w:val="0"/>
      <w:numPr>
        <w:numId w:val="15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B53593"/>
    <w:rPr>
      <w:rFonts w:ascii="Arial" w:eastAsia="Courier New" w:hAnsi="Arial" w:cs="Arial"/>
      <w:sz w:val="22"/>
      <w:szCs w:val="22"/>
    </w:rPr>
  </w:style>
  <w:style w:type="paragraph" w:customStyle="1" w:styleId="umowaust">
    <w:name w:val="umowa ust"/>
    <w:basedOn w:val="Normalny"/>
    <w:qFormat/>
    <w:rsid w:val="00B53593"/>
    <w:pPr>
      <w:widowControl w:val="0"/>
      <w:numPr>
        <w:numId w:val="154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214</Words>
  <Characters>1288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1500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2025-10-15T11:35:00Z</dcterms:created>
  <dcterms:modified xsi:type="dcterms:W3CDTF">2025-11-19T08:38:00Z</dcterms:modified>
</cp:coreProperties>
</file>